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7D1F0" w14:textId="7300A899" w:rsidR="00407FBD" w:rsidRPr="002D3950" w:rsidRDefault="00407FBD">
      <w:pPr>
        <w:tabs>
          <w:tab w:val="left" w:pos="1216"/>
          <w:tab w:val="left" w:pos="3757"/>
        </w:tabs>
        <w:rPr>
          <w:rFonts w:ascii="Times New Roman" w:hAnsi="Times New Roman" w:cs="Times New Roman"/>
          <w:sz w:val="22"/>
          <w:szCs w:val="22"/>
        </w:rPr>
      </w:pPr>
      <w:r w:rsidRPr="002D3950">
        <w:rPr>
          <w:rFonts w:ascii="Times New Roman" w:hAnsi="Times New Roman" w:cs="Times New Roman"/>
          <w:sz w:val="22"/>
          <w:szCs w:val="22"/>
        </w:rPr>
        <w:tab/>
      </w:r>
      <w:r w:rsidRPr="002D3950">
        <w:rPr>
          <w:rFonts w:ascii="Times New Roman" w:hAnsi="Times New Roman" w:cs="Times New Roman"/>
          <w:sz w:val="22"/>
          <w:szCs w:val="22"/>
        </w:rPr>
        <w:tab/>
      </w:r>
    </w:p>
    <w:p w14:paraId="26E1611A" w14:textId="1704FA90" w:rsidR="00496A0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Al Dirigente Scolastico</w:t>
      </w:r>
    </w:p>
    <w:p w14:paraId="53A5E06A" w14:textId="108EF3DA" w:rsidR="005C1954" w:rsidRPr="005C195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I.C. A. Gramsci di Aprilia</w:t>
      </w:r>
    </w:p>
    <w:p w14:paraId="74BAC825" w14:textId="5864152E" w:rsidR="009C1FD4" w:rsidRPr="002D3950" w:rsidRDefault="009C1FD4" w:rsidP="009C1FD4">
      <w:pPr>
        <w:pStyle w:val="Intestazione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0EBE31AE" w14:textId="77777777" w:rsidR="00471ABB" w:rsidRPr="006B3040" w:rsidRDefault="00471ABB" w:rsidP="00036627">
      <w:pPr>
        <w:ind w:firstLine="6379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72688744" w14:textId="3BCB6F3C" w:rsidR="005C1954" w:rsidRDefault="00411536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  <w:t>scheda di autovalutazione</w:t>
      </w:r>
    </w:p>
    <w:p w14:paraId="2F1EDCEB" w14:textId="77777777" w:rsidR="009F2537" w:rsidRPr="005C1954" w:rsidRDefault="009F2537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</w:p>
    <w:p w14:paraId="71D06D14" w14:textId="394395CC" w:rsidR="004703A7" w:rsidRDefault="008654FB" w:rsidP="00C03E87">
      <w:pPr>
        <w:jc w:val="both"/>
        <w:rPr>
          <w:rFonts w:ascii="Times New Roman" w:eastAsia="Calibri" w:hAnsi="Times New Roman" w:cs="Times New Roman"/>
          <w:b/>
          <w:lang w:eastAsia="en-US"/>
        </w:rPr>
      </w:pPr>
      <w:bookmarkStart w:id="0" w:name="_Hlk158558001"/>
      <w:r w:rsidRPr="006F2F67">
        <w:rPr>
          <w:rFonts w:ascii="Times New Roman" w:eastAsia="Calibri" w:hAnsi="Times New Roman" w:cs="Times New Roman"/>
          <w:b/>
          <w:lang w:eastAsia="en-US"/>
        </w:rPr>
        <w:t>Avviso rivolto al personale interno di selezione di n.1 tutor per il corso di robotica in seguito ad esaurimento della graduatoria Prot. 0009844/U del  29/11/2024 Linea di intervento A - Percorsi di orientamento e formazione per il potenziamento delle competenze STEM, digitali e di innovazione</w:t>
      </w:r>
    </w:p>
    <w:p w14:paraId="00372CCA" w14:textId="77777777" w:rsidR="008654FB" w:rsidRDefault="008654FB" w:rsidP="00C03E87">
      <w:pPr>
        <w:jc w:val="both"/>
        <w:rPr>
          <w:rFonts w:ascii="Times New Roman" w:eastAsia="Calibri" w:hAnsi="Times New Roman" w:cs="Times New Roman"/>
          <w:b/>
          <w:lang w:eastAsia="en-US"/>
        </w:rPr>
      </w:pPr>
    </w:p>
    <w:p w14:paraId="62DD3307" w14:textId="77777777" w:rsidR="00C03E87" w:rsidRPr="00287EB7" w:rsidRDefault="00C03E87" w:rsidP="00C03E8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bookmarkStart w:id="1" w:name="_Hlk160218039"/>
      <w:bookmarkEnd w:id="0"/>
      <w:r w:rsidRPr="00287EB7">
        <w:rPr>
          <w:rFonts w:ascii="Times New Roman" w:eastAsia="Calibri" w:hAnsi="Times New Roman" w:cs="Times New Roman"/>
          <w:bCs/>
          <w:lang w:eastAsia="en-US"/>
        </w:rPr>
        <w:t xml:space="preserve">PIANO NAZIONALE DI RIPRESA E RESILIENZA MISSIONE 4: ISTRUZIONE E RICERCA Componente 1 – Potenziamento dell’offerta dei servizi di istruzione: dagli asili nido alle Università Investimento 3.1: </w:t>
      </w:r>
      <w:bookmarkStart w:id="2" w:name="_Hlk160193753"/>
      <w:r w:rsidRPr="00287EB7">
        <w:rPr>
          <w:rFonts w:ascii="Times New Roman" w:eastAsia="Calibri" w:hAnsi="Times New Roman" w:cs="Times New Roman"/>
          <w:bCs/>
          <w:i/>
          <w:iCs/>
          <w:lang w:eastAsia="en-US"/>
        </w:rPr>
        <w:t>Nuove competenze e nuovi linguaggi</w:t>
      </w:r>
      <w:r>
        <w:rPr>
          <w:rFonts w:ascii="Times New Roman" w:eastAsia="Calibri" w:hAnsi="Times New Roman" w:cs="Times New Roman"/>
          <w:bCs/>
          <w:i/>
          <w:iCs/>
          <w:lang w:eastAsia="en-US"/>
        </w:rPr>
        <w:t>-</w:t>
      </w:r>
      <w:r w:rsidRPr="00287EB7">
        <w:rPr>
          <w:rFonts w:ascii="Times New Roman" w:eastAsia="Calibri" w:hAnsi="Times New Roman" w:cs="Times New Roman"/>
          <w:bCs/>
          <w:i/>
          <w:iCs/>
          <w:lang w:eastAsia="en-US"/>
        </w:rPr>
        <w:t xml:space="preserve"> Azioni di potenziamento delle competenze STEM e multilinguistiche (D.M. 65/2023)</w:t>
      </w:r>
      <w:r w:rsidRPr="00287EB7">
        <w:rPr>
          <w:rFonts w:ascii="Times New Roman" w:eastAsia="Calibri" w:hAnsi="Times New Roman" w:cs="Times New Roman"/>
          <w:bCs/>
          <w:lang w:eastAsia="en-US"/>
        </w:rPr>
        <w:t xml:space="preserve"> </w:t>
      </w:r>
      <w:bookmarkEnd w:id="2"/>
      <w:r>
        <w:rPr>
          <w:rFonts w:ascii="Times New Roman" w:eastAsia="Calibri" w:hAnsi="Times New Roman" w:cs="Times New Roman"/>
          <w:bCs/>
          <w:lang w:eastAsia="en-US"/>
        </w:rPr>
        <w:t>f</w:t>
      </w:r>
      <w:r w:rsidRPr="00B9034B">
        <w:rPr>
          <w:rFonts w:ascii="Times New Roman" w:eastAsia="Calibri" w:hAnsi="Times New Roman" w:cs="Times New Roman"/>
          <w:bCs/>
          <w:lang w:eastAsia="en-US"/>
        </w:rPr>
        <w:t>inanziato dall’Unione europea – Next Generation EU</w:t>
      </w:r>
    </w:p>
    <w:p w14:paraId="5AFB8C40" w14:textId="77777777" w:rsidR="00C03E87" w:rsidRPr="00287EB7" w:rsidRDefault="00C03E87" w:rsidP="00C03E8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7F4064FD" w14:textId="77777777" w:rsidR="00C03E87" w:rsidRPr="00287EB7" w:rsidRDefault="00C03E87" w:rsidP="00C03E8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 xml:space="preserve">Codice Progetto: </w:t>
      </w:r>
      <w:bookmarkStart w:id="3" w:name="_Hlk160653996"/>
      <w:r w:rsidRPr="00287EB7">
        <w:rPr>
          <w:rFonts w:ascii="Times New Roman" w:eastAsia="Calibri" w:hAnsi="Times New Roman" w:cs="Times New Roman"/>
          <w:bCs/>
          <w:lang w:eastAsia="en-US"/>
        </w:rPr>
        <w:t>M4C1I3.1-2023-1143-P-35911</w:t>
      </w:r>
    </w:p>
    <w:bookmarkEnd w:id="3"/>
    <w:p w14:paraId="646F33C5" w14:textId="77777777" w:rsidR="00C03E87" w:rsidRPr="00287EB7" w:rsidRDefault="00C03E87" w:rsidP="00C03E87">
      <w:pPr>
        <w:ind w:leftChars="-1" w:hangingChars="1" w:hanging="2"/>
        <w:jc w:val="both"/>
        <w:rPr>
          <w:rFonts w:ascii="Times New Roman" w:eastAsia="Calibri" w:hAnsi="Times New Roman" w:cs="Times New Roman"/>
          <w:b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>Titolo</w:t>
      </w:r>
      <w:r w:rsidRPr="00287EB7">
        <w:rPr>
          <w:rFonts w:ascii="Times New Roman" w:eastAsia="Calibri" w:hAnsi="Times New Roman" w:cs="Times New Roman"/>
          <w:bCs/>
          <w:lang w:eastAsia="en-US"/>
        </w:rPr>
        <w:t xml:space="preserve">: </w:t>
      </w:r>
      <w:bookmarkStart w:id="4" w:name="_Hlk160654009"/>
      <w:r w:rsidRPr="00287EB7">
        <w:rPr>
          <w:rFonts w:ascii="Times New Roman" w:eastAsia="Calibri" w:hAnsi="Times New Roman" w:cs="Times New Roman"/>
          <w:bCs/>
          <w:lang w:eastAsia="en-US"/>
        </w:rPr>
        <w:t>Future in STEM</w:t>
      </w:r>
      <w:bookmarkEnd w:id="4"/>
    </w:p>
    <w:p w14:paraId="19220222" w14:textId="77777777" w:rsidR="00C03E87" w:rsidRPr="00287EB7" w:rsidRDefault="00C03E87" w:rsidP="00C03E8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>CUP:</w:t>
      </w:r>
      <w:r w:rsidRPr="00287EB7">
        <w:rPr>
          <w:b/>
        </w:rPr>
        <w:t xml:space="preserve"> </w:t>
      </w:r>
      <w:r w:rsidRPr="00287EB7">
        <w:rPr>
          <w:rFonts w:ascii="Times New Roman" w:eastAsia="Calibri" w:hAnsi="Times New Roman" w:cs="Times New Roman"/>
          <w:bCs/>
          <w:lang w:eastAsia="en-US"/>
        </w:rPr>
        <w:t>D14D23003890006</w:t>
      </w:r>
      <w:bookmarkEnd w:id="1"/>
    </w:p>
    <w:p w14:paraId="6D33C2C9" w14:textId="77777777" w:rsidR="00446352" w:rsidRDefault="00446352" w:rsidP="008B6CDB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7A7E610C" w14:textId="1E11795F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Il/la sottoscritto/a ______________________________________________ nato/a </w:t>
      </w:r>
      <w:proofErr w:type="spellStart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</w:t>
      </w:r>
      <w:proofErr w:type="spellEnd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personale interno all’Istituzione Scolastica in quanto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______________________________________________ </w:t>
      </w:r>
    </w:p>
    <w:p w14:paraId="5D5E0BA9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BF23E5D" w14:textId="2AB06232" w:rsidR="00B5601D" w:rsidRPr="00B5601D" w:rsidRDefault="00B5601D" w:rsidP="00B5601D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14:paraId="174F6C2D" w14:textId="41D7F64F" w:rsidR="00B5601D" w:rsidRDefault="00411536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DICHIARA</w:t>
      </w:r>
    </w:p>
    <w:p w14:paraId="77C70FA7" w14:textId="77777777" w:rsidR="00B5601D" w:rsidRP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15DE333" w14:textId="0E963CBC" w:rsidR="00411536" w:rsidRDefault="00411536" w:rsidP="00C03E87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relativamente al </w:t>
      </w:r>
      <w:r w:rsid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profilo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r w:rsidR="009F253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oggetto della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domanda di partecipazione</w:t>
      </w:r>
      <w:r w:rsidR="009F253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 essere in possesso dei seguenti titoli di cui è possibile avere evidenza dal curriculum vitae in formato europeo allegato</w:t>
      </w:r>
    </w:p>
    <w:p w14:paraId="28B60EC8" w14:textId="77777777" w:rsidR="00411536" w:rsidRPr="008D2CFC" w:rsidRDefault="00411536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5BFAE348" w14:textId="77777777" w:rsidR="00874B7F" w:rsidRDefault="00874B7F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tbl>
      <w:tblPr>
        <w:tblpPr w:leftFromText="141" w:rightFromText="141" w:vertAnchor="text" w:horzAnchor="page" w:tblpXSpec="center" w:tblpY="7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80"/>
        <w:gridCol w:w="2135"/>
        <w:gridCol w:w="1729"/>
        <w:gridCol w:w="1790"/>
        <w:gridCol w:w="1378"/>
        <w:gridCol w:w="1582"/>
      </w:tblGrid>
      <w:tr w:rsidR="00874B7F" w:rsidRPr="008D2CFC" w14:paraId="560F9B09" w14:textId="77777777" w:rsidTr="002A3130">
        <w:trPr>
          <w:trHeight w:val="20"/>
        </w:trPr>
        <w:tc>
          <w:tcPr>
            <w:tcW w:w="5000" w:type="pct"/>
            <w:gridSpan w:val="6"/>
          </w:tcPr>
          <w:p w14:paraId="1783EE6E" w14:textId="0DCF8916" w:rsidR="004703A7" w:rsidRPr="00C03E87" w:rsidRDefault="004703A7" w:rsidP="004703A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03E87">
              <w:rPr>
                <w:rFonts w:ascii="Times New Roman" w:eastAsia="Calibri" w:hAnsi="Times New Roman" w:cs="Times New Roman"/>
                <w:b/>
                <w:bCs/>
              </w:rPr>
              <w:t xml:space="preserve">TABELLA VALUTAZIONE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TUTOR</w:t>
            </w:r>
          </w:p>
          <w:p w14:paraId="3B5EA6C9" w14:textId="77777777" w:rsidR="004703A7" w:rsidRPr="004703A7" w:rsidRDefault="004703A7" w:rsidP="004703A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03A7">
              <w:rPr>
                <w:rFonts w:ascii="Times New Roman" w:eastAsia="Calibri" w:hAnsi="Times New Roman" w:cs="Times New Roman"/>
              </w:rPr>
              <w:t>Linea di Intervento A</w:t>
            </w:r>
          </w:p>
          <w:p w14:paraId="3B480C60" w14:textId="39314908" w:rsidR="00874B7F" w:rsidRPr="008D2CFC" w:rsidRDefault="004703A7" w:rsidP="004703A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703A7">
              <w:rPr>
                <w:rFonts w:ascii="Times New Roman" w:eastAsia="Calibri" w:hAnsi="Times New Roman" w:cs="Times New Roman"/>
              </w:rPr>
              <w:t>Percorsi di orientamento e formazione per il potenziamento delle competenze STEM, digitali e di innovazione, finalizzate alla promozione di pari opportunità di genere</w:t>
            </w:r>
          </w:p>
        </w:tc>
      </w:tr>
      <w:tr w:rsidR="00874B7F" w:rsidRPr="008D2CFC" w14:paraId="765E18F8" w14:textId="77777777" w:rsidTr="00874B7F">
        <w:trPr>
          <w:trHeight w:val="20"/>
        </w:trPr>
        <w:tc>
          <w:tcPr>
            <w:tcW w:w="775" w:type="pct"/>
          </w:tcPr>
          <w:p w14:paraId="2FBB9225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CRITERI</w:t>
            </w:r>
          </w:p>
          <w:p w14:paraId="49E2622B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DI SELEZIONE</w:t>
            </w:r>
          </w:p>
        </w:tc>
        <w:tc>
          <w:tcPr>
            <w:tcW w:w="1047" w:type="pct"/>
          </w:tcPr>
          <w:p w14:paraId="0CDCE577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CRITERI DI  VALUTAZIONE</w:t>
            </w:r>
          </w:p>
        </w:tc>
        <w:tc>
          <w:tcPr>
            <w:tcW w:w="848" w:type="pct"/>
          </w:tcPr>
          <w:p w14:paraId="115BB18B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MODALITÀ DI  VALUTAZIONE</w:t>
            </w:r>
          </w:p>
        </w:tc>
        <w:tc>
          <w:tcPr>
            <w:tcW w:w="878" w:type="pct"/>
          </w:tcPr>
          <w:p w14:paraId="05B6D487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PUNTEGGIO</w:t>
            </w:r>
          </w:p>
          <w:p w14:paraId="5203E6E7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di autovalutazione</w:t>
            </w:r>
          </w:p>
          <w:p w14:paraId="7ABE1E08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a cura del candidato</w:t>
            </w:r>
          </w:p>
        </w:tc>
        <w:tc>
          <w:tcPr>
            <w:tcW w:w="676" w:type="pct"/>
          </w:tcPr>
          <w:p w14:paraId="6A930B3F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EVIDENZA</w:t>
            </w:r>
          </w:p>
          <w:p w14:paraId="262350EC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Curriculum</w:t>
            </w:r>
          </w:p>
          <w:p w14:paraId="33E429D4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indicare la pagina a cura del candidato</w:t>
            </w:r>
          </w:p>
        </w:tc>
        <w:tc>
          <w:tcPr>
            <w:tcW w:w="776" w:type="pct"/>
          </w:tcPr>
          <w:p w14:paraId="5325776A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PUNTEGGIO</w:t>
            </w:r>
          </w:p>
          <w:p w14:paraId="5F630FB2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valutazione a cura della Commissione</w:t>
            </w:r>
          </w:p>
        </w:tc>
      </w:tr>
      <w:tr w:rsidR="00874B7F" w:rsidRPr="008D2CFC" w14:paraId="4A56DAD0" w14:textId="77777777" w:rsidTr="00874B7F">
        <w:trPr>
          <w:trHeight w:val="1996"/>
        </w:trPr>
        <w:tc>
          <w:tcPr>
            <w:tcW w:w="775" w:type="pct"/>
            <w:tcBorders>
              <w:bottom w:val="nil"/>
            </w:tcBorders>
          </w:tcPr>
          <w:p w14:paraId="12F0E539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Titoli di studio</w:t>
            </w:r>
          </w:p>
          <w:p w14:paraId="3E966A63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attinenti all’incarico</w:t>
            </w:r>
          </w:p>
          <w:p w14:paraId="2B7C3806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vAlign w:val="center"/>
          </w:tcPr>
          <w:p w14:paraId="577E12C6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Laurea Triennale</w:t>
            </w:r>
          </w:p>
          <w:p w14:paraId="1AA3128B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D0B2573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oppure</w:t>
            </w:r>
          </w:p>
          <w:p w14:paraId="2FA8AD81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5150A19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Laurea Magistrale/Specialistica</w:t>
            </w:r>
          </w:p>
          <w:p w14:paraId="433151ED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8" w:type="pct"/>
          </w:tcPr>
          <w:p w14:paraId="5620B9DA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Fino a 99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5</w:t>
            </w:r>
          </w:p>
          <w:p w14:paraId="4086C859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Da 100 a 110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7</w:t>
            </w:r>
          </w:p>
          <w:p w14:paraId="0DC0C43E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110 e lode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10</w:t>
            </w:r>
          </w:p>
          <w:p w14:paraId="3735440F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180BC82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Fino a 99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12</w:t>
            </w:r>
          </w:p>
          <w:p w14:paraId="12CC7E87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Da 100 a 110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15</w:t>
            </w:r>
          </w:p>
          <w:p w14:paraId="4A1EB677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110 e lode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20</w:t>
            </w:r>
          </w:p>
          <w:p w14:paraId="174AE0A1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78" w:type="pct"/>
          </w:tcPr>
          <w:p w14:paraId="2E983B75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212DCF79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757D11DF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5A238BB3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[20] punti</w:t>
            </w:r>
          </w:p>
        </w:tc>
        <w:tc>
          <w:tcPr>
            <w:tcW w:w="676" w:type="pct"/>
          </w:tcPr>
          <w:p w14:paraId="20B33D41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</w:tcPr>
          <w:p w14:paraId="17419752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74B7F" w:rsidRPr="008D2CFC" w14:paraId="02A73EC9" w14:textId="77777777" w:rsidTr="00874B7F">
        <w:trPr>
          <w:trHeight w:val="20"/>
        </w:trPr>
        <w:tc>
          <w:tcPr>
            <w:tcW w:w="775" w:type="pct"/>
            <w:tcBorders>
              <w:top w:val="nil"/>
              <w:bottom w:val="nil"/>
            </w:tcBorders>
          </w:tcPr>
          <w:p w14:paraId="011535FB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1047" w:type="pct"/>
            <w:vAlign w:val="center"/>
          </w:tcPr>
          <w:p w14:paraId="25C49E8D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Ulteriore laurea rispetto alla prima</w:t>
            </w:r>
          </w:p>
        </w:tc>
        <w:tc>
          <w:tcPr>
            <w:tcW w:w="848" w:type="pct"/>
          </w:tcPr>
          <w:p w14:paraId="03033BD4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Triennale 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5</w:t>
            </w:r>
          </w:p>
          <w:p w14:paraId="2E1AE043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581A3AED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Specialistica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10</w:t>
            </w:r>
          </w:p>
        </w:tc>
        <w:tc>
          <w:tcPr>
            <w:tcW w:w="878" w:type="pct"/>
          </w:tcPr>
          <w:p w14:paraId="0153815D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7B966DC0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6" w:type="pct"/>
          </w:tcPr>
          <w:p w14:paraId="54FD5BF5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</w:tcPr>
          <w:p w14:paraId="16BD991A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74B7F" w:rsidRPr="008D2CFC" w14:paraId="2013F1FE" w14:textId="77777777" w:rsidTr="00874B7F">
        <w:trPr>
          <w:trHeight w:val="20"/>
        </w:trPr>
        <w:tc>
          <w:tcPr>
            <w:tcW w:w="775" w:type="pct"/>
            <w:tcBorders>
              <w:top w:val="nil"/>
              <w:bottom w:val="nil"/>
            </w:tcBorders>
          </w:tcPr>
          <w:p w14:paraId="65204B4E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tcBorders>
              <w:bottom w:val="nil"/>
            </w:tcBorders>
            <w:vAlign w:val="center"/>
          </w:tcPr>
          <w:p w14:paraId="22F5E893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Corso di perfezionamento almeno annuale / Master I o </w:t>
            </w: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lastRenderedPageBreak/>
              <w:t>II livello /Dottorato di Ricerca</w:t>
            </w:r>
          </w:p>
        </w:tc>
        <w:tc>
          <w:tcPr>
            <w:tcW w:w="848" w:type="pct"/>
            <w:tcBorders>
              <w:bottom w:val="nil"/>
            </w:tcBorders>
          </w:tcPr>
          <w:p w14:paraId="4EE815D6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lastRenderedPageBreak/>
              <w:t>Corso di perfezionamento</w:t>
            </w:r>
          </w:p>
          <w:p w14:paraId="389A82B1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 per corso</w:t>
            </w:r>
          </w:p>
          <w:p w14:paraId="1A9492E0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50D3554B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Master di I livello/II livello</w:t>
            </w:r>
          </w:p>
          <w:p w14:paraId="567C07BE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2 per master</w:t>
            </w:r>
          </w:p>
          <w:p w14:paraId="6F41FAA2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5139074C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Dottorato di Ricerca</w:t>
            </w:r>
          </w:p>
          <w:p w14:paraId="13D9BE90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 xml:space="preserve">punti 5 </w:t>
            </w:r>
          </w:p>
          <w:p w14:paraId="23704686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78" w:type="pct"/>
            <w:tcBorders>
              <w:bottom w:val="nil"/>
            </w:tcBorders>
          </w:tcPr>
          <w:p w14:paraId="254E3C9A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4577A315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19B82CE1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6" w:type="pct"/>
            <w:tcBorders>
              <w:bottom w:val="nil"/>
            </w:tcBorders>
          </w:tcPr>
          <w:p w14:paraId="499E7BD2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  <w:tcBorders>
              <w:bottom w:val="nil"/>
            </w:tcBorders>
          </w:tcPr>
          <w:p w14:paraId="6000F716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703A7" w:rsidRPr="008D2CFC" w14:paraId="27EED695" w14:textId="77777777" w:rsidTr="00874B7F">
        <w:trPr>
          <w:trHeight w:val="20"/>
        </w:trPr>
        <w:tc>
          <w:tcPr>
            <w:tcW w:w="775" w:type="pct"/>
            <w:tcBorders>
              <w:bottom w:val="nil"/>
            </w:tcBorders>
          </w:tcPr>
          <w:p w14:paraId="38375F70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Titoli culturali </w:t>
            </w:r>
          </w:p>
          <w:p w14:paraId="3F550E13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attinenti all’incarico</w:t>
            </w:r>
          </w:p>
          <w:p w14:paraId="3D09C632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tcBorders>
              <w:bottom w:val="nil"/>
            </w:tcBorders>
            <w:vAlign w:val="center"/>
          </w:tcPr>
          <w:p w14:paraId="1E6DAA28" w14:textId="0EFCCEBF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Certificazioni</w:t>
            </w: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</w:p>
          <w:p w14:paraId="70258251" w14:textId="7777777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Corsi di formazione</w:t>
            </w:r>
          </w:p>
          <w:p w14:paraId="6A0549B2" w14:textId="7777777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E91DA2" w14:textId="7777777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8A9F06B" w14:textId="77777777" w:rsidR="004703A7" w:rsidRPr="00C03E87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8" w:type="pct"/>
            <w:tcBorders>
              <w:bottom w:val="nil"/>
            </w:tcBorders>
          </w:tcPr>
          <w:p w14:paraId="521BEBB3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Certificazione informatiche riconosciute dal MIUR</w:t>
            </w:r>
          </w:p>
          <w:p w14:paraId="142E0E44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2 per certificazione</w:t>
            </w:r>
          </w:p>
          <w:p w14:paraId="45E6112F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62E00AE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Corso di formazione con rilascio attestato finale</w:t>
            </w:r>
          </w:p>
          <w:p w14:paraId="4DDCED6D" w14:textId="4D0547AC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punti </w:t>
            </w:r>
            <w:r w:rsidR="00765AE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</w:t>
            </w: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per corso</w:t>
            </w:r>
          </w:p>
          <w:p w14:paraId="2F8D3CC0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58605688" w14:textId="77777777" w:rsidR="004703A7" w:rsidRPr="004703A7" w:rsidRDefault="004703A7" w:rsidP="004703A7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Certificazioni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formazione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</w:p>
          <w:p w14:paraId="02E495DF" w14:textId="77777777" w:rsidR="004703A7" w:rsidRPr="004703A7" w:rsidRDefault="004703A7" w:rsidP="004703A7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specialistica</w:t>
            </w:r>
            <w:proofErr w:type="spellEnd"/>
          </w:p>
          <w:p w14:paraId="16564629" w14:textId="77777777" w:rsidR="004703A7" w:rsidRPr="004703A7" w:rsidRDefault="004703A7" w:rsidP="004703A7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>punti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 xml:space="preserve"> 1 </w:t>
            </w:r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per </w:t>
            </w: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certificazione</w:t>
            </w:r>
            <w:proofErr w:type="spellEnd"/>
          </w:p>
          <w:p w14:paraId="06CE4494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3229964B" w14:textId="77777777" w:rsidR="004703A7" w:rsidRPr="004703A7" w:rsidRDefault="004703A7" w:rsidP="004703A7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Iscrizione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ad Albi </w:t>
            </w:r>
          </w:p>
          <w:p w14:paraId="00777B64" w14:textId="77777777" w:rsidR="004703A7" w:rsidRPr="004703A7" w:rsidRDefault="004703A7" w:rsidP="004703A7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professionali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</w:p>
          <w:p w14:paraId="36026B05" w14:textId="2258BF83" w:rsidR="004703A7" w:rsidRPr="00C03E87" w:rsidRDefault="004703A7" w:rsidP="004703A7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 xml:space="preserve">  </w:t>
            </w:r>
            <w:proofErr w:type="spellStart"/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>punti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 xml:space="preserve"> 2</w:t>
            </w:r>
          </w:p>
        </w:tc>
        <w:tc>
          <w:tcPr>
            <w:tcW w:w="878" w:type="pct"/>
            <w:tcBorders>
              <w:bottom w:val="nil"/>
            </w:tcBorders>
          </w:tcPr>
          <w:p w14:paraId="15D07D87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7A6C6E4B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6" w:type="pct"/>
            <w:tcBorders>
              <w:bottom w:val="nil"/>
            </w:tcBorders>
          </w:tcPr>
          <w:p w14:paraId="2CD033AD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  <w:tcBorders>
              <w:bottom w:val="nil"/>
            </w:tcBorders>
          </w:tcPr>
          <w:p w14:paraId="4A5B3436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74B7F" w:rsidRPr="008D2CFC" w14:paraId="5D78320C" w14:textId="77777777" w:rsidTr="00874B7F">
        <w:trPr>
          <w:trHeight w:val="20"/>
        </w:trPr>
        <w:tc>
          <w:tcPr>
            <w:tcW w:w="775" w:type="pct"/>
            <w:tcBorders>
              <w:top w:val="nil"/>
            </w:tcBorders>
          </w:tcPr>
          <w:p w14:paraId="10AAD93D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tcBorders>
              <w:top w:val="nil"/>
            </w:tcBorders>
          </w:tcPr>
          <w:p w14:paraId="055CBB1A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8" w:type="pct"/>
            <w:tcBorders>
              <w:top w:val="nil"/>
            </w:tcBorders>
          </w:tcPr>
          <w:p w14:paraId="518281ED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</w:tcBorders>
          </w:tcPr>
          <w:p w14:paraId="16BF44C1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2BD69EB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" w:type="pct"/>
            <w:tcBorders>
              <w:top w:val="nil"/>
            </w:tcBorders>
          </w:tcPr>
          <w:p w14:paraId="779532FC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6" w:type="pct"/>
            <w:tcBorders>
              <w:top w:val="nil"/>
            </w:tcBorders>
          </w:tcPr>
          <w:p w14:paraId="31D1ECDA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tr w:rsidR="004703A7" w:rsidRPr="008D2CFC" w14:paraId="229FEAA6" w14:textId="77777777" w:rsidTr="00874B7F">
        <w:trPr>
          <w:trHeight w:val="20"/>
        </w:trPr>
        <w:tc>
          <w:tcPr>
            <w:tcW w:w="775" w:type="pct"/>
          </w:tcPr>
          <w:p w14:paraId="6724E1CE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Esperienza professionale</w:t>
            </w:r>
          </w:p>
          <w:p w14:paraId="0CF787D0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attinente all’incarico</w:t>
            </w:r>
          </w:p>
          <w:p w14:paraId="0F21E03A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1A3C440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2AC810D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EDF933C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1047" w:type="pct"/>
            <w:vAlign w:val="center"/>
          </w:tcPr>
          <w:p w14:paraId="3A154DE0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E595B5F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51332EA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9507F5" w14:textId="7777777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Esperienza professionale </w:t>
            </w: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maturata in settori</w:t>
            </w:r>
          </w:p>
          <w:p w14:paraId="2C5F30C0" w14:textId="7777777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 xml:space="preserve">attinenti all’ambito </w:t>
            </w:r>
            <w:r w:rsidRPr="004703A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professionale</w:t>
            </w:r>
            <w:r w:rsidRPr="004703A7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 w:rsidRPr="004703A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richiesto</w:t>
            </w:r>
          </w:p>
          <w:p w14:paraId="2E64397C" w14:textId="77777777" w:rsidR="004703A7" w:rsidRPr="004703A7" w:rsidRDefault="004703A7" w:rsidP="004703A7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848" w:type="pct"/>
          </w:tcPr>
          <w:p w14:paraId="10FB08B5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Incarico in qualità di valutatore in progetti PON</w:t>
            </w:r>
          </w:p>
          <w:p w14:paraId="0989C32D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2 per incarico</w:t>
            </w:r>
          </w:p>
          <w:p w14:paraId="05114A67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35FF59D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Incarico in qualità di docente esperto in corsi PON/PNRR</w:t>
            </w:r>
          </w:p>
          <w:p w14:paraId="135E3140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2 per incarico</w:t>
            </w:r>
          </w:p>
          <w:p w14:paraId="1F9413FB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ECF52B6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Incarico in qualità di tutor in corsi PON/PNRR</w:t>
            </w:r>
          </w:p>
          <w:p w14:paraId="42A4D161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2 per incarico</w:t>
            </w:r>
          </w:p>
          <w:p w14:paraId="48015818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69D7319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Anzianità di servizio come docente di ruolo nell’ordine di scuola specifico relativo all’incarico</w:t>
            </w:r>
          </w:p>
          <w:p w14:paraId="1B2775DF" w14:textId="115572E2" w:rsidR="004703A7" w:rsidRPr="004703A7" w:rsidRDefault="004703A7" w:rsidP="004703A7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1 per anno di ruolo</w:t>
            </w:r>
          </w:p>
        </w:tc>
        <w:tc>
          <w:tcPr>
            <w:tcW w:w="878" w:type="pct"/>
          </w:tcPr>
          <w:p w14:paraId="53E19D17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1545439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[50] punti</w:t>
            </w:r>
          </w:p>
          <w:p w14:paraId="6B2FD284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4ABFA8E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4B7E2F0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D8A0AB8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3CA26A9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3D39F7DD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" w:type="pct"/>
          </w:tcPr>
          <w:p w14:paraId="73E6A449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6" w:type="pct"/>
          </w:tcPr>
          <w:p w14:paraId="72397DE7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</w:tbl>
    <w:p w14:paraId="446EB039" w14:textId="77777777" w:rsidR="00874B7F" w:rsidRDefault="00874B7F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F586A65" w14:textId="77777777" w:rsidR="00874B7F" w:rsidRDefault="00874B7F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71899C8" w14:textId="77777777" w:rsidR="00874B7F" w:rsidRDefault="00874B7F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8963845" w14:textId="77777777" w:rsidR="00874B7F" w:rsidRDefault="00874B7F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551178E" w14:textId="77777777" w:rsidR="00411536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923A962" w14:textId="77777777" w:rsidR="00411536" w:rsidRPr="00B5601D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0C4DAB93" w14:textId="734F8AE0" w:rsidR="00B5601D" w:rsidRDefault="00B5601D" w:rsidP="00AF26C7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Luogo e data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Firma del Partecipante</w:t>
      </w:r>
    </w:p>
    <w:p w14:paraId="7C022B32" w14:textId="77777777" w:rsidR="00AF26C7" w:rsidRPr="00B5601D" w:rsidRDefault="00AF26C7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476F6CD" w14:textId="00016339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_______________, ______________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____________________________</w:t>
      </w:r>
    </w:p>
    <w:sectPr w:rsidR="00B5601D" w:rsidRPr="00B5601D" w:rsidSect="0007338C">
      <w:headerReference w:type="default" r:id="rId8"/>
      <w:footerReference w:type="default" r:id="rId9"/>
      <w:pgSz w:w="11906" w:h="16838" w:code="9"/>
      <w:pgMar w:top="567" w:right="851" w:bottom="567" w:left="851" w:header="181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A1747" w14:textId="77777777" w:rsidR="00C123A8" w:rsidRDefault="00C123A8">
      <w:r>
        <w:separator/>
      </w:r>
    </w:p>
  </w:endnote>
  <w:endnote w:type="continuationSeparator" w:id="0">
    <w:p w14:paraId="69063DA4" w14:textId="77777777" w:rsidR="00C123A8" w:rsidRDefault="00C1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75">
    <w:altName w:val="Times New Roman"/>
    <w:charset w:val="00"/>
    <w:family w:val="auto"/>
    <w:pitch w:val="variable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62555408"/>
      <w:docPartObj>
        <w:docPartGallery w:val="Page Numbers (Bottom of Page)"/>
        <w:docPartUnique/>
      </w:docPartObj>
    </w:sdtPr>
    <w:sdtEndPr/>
    <w:sdtContent>
      <w:p w14:paraId="6D0DB56C" w14:textId="59A8F9E7" w:rsidR="008D2CFC" w:rsidRDefault="008D2CF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938F78" w14:textId="77777777" w:rsidR="00407FBD" w:rsidRDefault="00407FBD">
    <w:pPr>
      <w:pStyle w:val="Pidipagina"/>
      <w:tabs>
        <w:tab w:val="clear" w:pos="4819"/>
        <w:tab w:val="center" w:pos="2835"/>
      </w:tabs>
      <w:rPr>
        <w:rFonts w:ascii="Tahoma" w:hAnsi="Tahoma" w:cs="Tahoma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55BA9" w14:textId="77777777" w:rsidR="00C123A8" w:rsidRDefault="00C123A8">
      <w:r>
        <w:separator/>
      </w:r>
    </w:p>
  </w:footnote>
  <w:footnote w:type="continuationSeparator" w:id="0">
    <w:p w14:paraId="6345253D" w14:textId="77777777" w:rsidR="00C123A8" w:rsidRDefault="00C1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EEFB1" w14:textId="6E996883" w:rsidR="00F65F91" w:rsidRDefault="005C1954" w:rsidP="008654FB">
    <w:pPr>
      <w:pStyle w:val="Intestazione"/>
      <w:jc w:val="both"/>
    </w:pPr>
    <w:r w:rsidRPr="00B5601D">
      <w:rPr>
        <w:rFonts w:ascii="Times New Roman" w:hAnsi="Times New Roman" w:cs="Times New Roman"/>
        <w:b/>
        <w:bCs/>
      </w:rPr>
      <w:t xml:space="preserve">Allegato </w:t>
    </w:r>
    <w:r w:rsidR="00411536">
      <w:rPr>
        <w:rFonts w:ascii="Times New Roman" w:hAnsi="Times New Roman" w:cs="Times New Roman"/>
        <w:b/>
        <w:bCs/>
      </w:rPr>
      <w:t>B</w:t>
    </w:r>
    <w:r w:rsidRPr="005C1954">
      <w:rPr>
        <w:rFonts w:ascii="Times New Roman" w:hAnsi="Times New Roman" w:cs="Times New Roman"/>
      </w:rPr>
      <w:t xml:space="preserve"> – </w:t>
    </w:r>
    <w:r w:rsidR="008654FB" w:rsidRPr="008654FB">
      <w:rPr>
        <w:rFonts w:ascii="Times New Roman" w:hAnsi="Times New Roman" w:cs="Times New Roman"/>
      </w:rPr>
      <w:t>Avviso rivolto al personale interno di selezione di n.1 tutor per il corso di robotica in seguito ad esaurimento della graduatoria Prot. 0009844/U del  29/11/2024 Linea di intervento A - Percorsi di orientamento e formazione per il potenziamento delle competenze STEM, digitali e di innovazione</w:t>
    </w:r>
    <w:r w:rsidR="00702CB4">
      <w:tab/>
    </w:r>
  </w:p>
  <w:p w14:paraId="69C4AF52" w14:textId="77777777" w:rsidR="00F65F91" w:rsidRDefault="00F65F91" w:rsidP="00471ABB">
    <w:pPr>
      <w:pStyle w:val="Intestazione"/>
      <w:jc w:val="center"/>
    </w:pPr>
  </w:p>
  <w:p w14:paraId="0F855C17" w14:textId="52BE4E0A" w:rsidR="00471ABB" w:rsidRDefault="001300BD" w:rsidP="00471ABB">
    <w:pPr>
      <w:pStyle w:val="Intestazione"/>
      <w:jc w:val="center"/>
    </w:pPr>
    <w:r>
      <w:rPr>
        <w:noProof/>
      </w:rPr>
      <w:drawing>
        <wp:inline distT="0" distB="0" distL="0" distR="0" wp14:anchorId="2CEAB9AF" wp14:editId="41F77389">
          <wp:extent cx="6479540" cy="2679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2C45F" w14:textId="77777777" w:rsidR="00407FBD" w:rsidRDefault="00407FBD">
    <w:pPr>
      <w:pStyle w:val="Pidipagina"/>
      <w:tabs>
        <w:tab w:val="clear" w:pos="4819"/>
        <w:tab w:val="center" w:pos="567"/>
      </w:tabs>
      <w:jc w:val="center"/>
      <w:rPr>
        <w:rFonts w:ascii="Berlin Sans FB" w:hAnsi="Berlin Sans FB" w:cs="Berlin Sans FB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b/>
        <w:bCs/>
        <w:sz w:val="22"/>
        <w:szCs w:val="22"/>
        <w:shd w:val="clear" w:color="auto" w:fill="auto"/>
        <w:lang w:val="it-IT"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976"/>
        </w:tabs>
        <w:ind w:left="97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36"/>
        </w:tabs>
        <w:ind w:left="133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696"/>
        </w:tabs>
        <w:ind w:left="1696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056"/>
        </w:tabs>
        <w:ind w:left="205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16"/>
        </w:tabs>
        <w:ind w:left="241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136"/>
        </w:tabs>
        <w:ind w:left="313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496"/>
        </w:tabs>
        <w:ind w:left="3496" w:hanging="360"/>
      </w:pPr>
      <w:rPr>
        <w:rFonts w:ascii="OpenSymbol" w:hAnsi="OpenSymbol"/>
      </w:rPr>
    </w:lvl>
  </w:abstractNum>
  <w:abstractNum w:abstractNumId="5" w15:restartNumberingAfterBreak="0">
    <w:nsid w:val="01787A4E"/>
    <w:multiLevelType w:val="hybridMultilevel"/>
    <w:tmpl w:val="D5D856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47031FB"/>
    <w:multiLevelType w:val="hybridMultilevel"/>
    <w:tmpl w:val="7A1CFA1E"/>
    <w:lvl w:ilvl="0" w:tplc="921E0F34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520264E"/>
    <w:multiLevelType w:val="hybridMultilevel"/>
    <w:tmpl w:val="CA08400C"/>
    <w:lvl w:ilvl="0" w:tplc="440E42B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F12B41"/>
    <w:multiLevelType w:val="hybridMultilevel"/>
    <w:tmpl w:val="111EFB6C"/>
    <w:lvl w:ilvl="0" w:tplc="F320AB6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E6F25C8"/>
    <w:multiLevelType w:val="multilevel"/>
    <w:tmpl w:val="1E449630"/>
    <w:lvl w:ilvl="0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0920D6A"/>
    <w:multiLevelType w:val="hybridMultilevel"/>
    <w:tmpl w:val="BD6A320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3" w15:restartNumberingAfterBreak="0">
    <w:nsid w:val="41D12924"/>
    <w:multiLevelType w:val="hybridMultilevel"/>
    <w:tmpl w:val="E53263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70032"/>
    <w:multiLevelType w:val="hybridMultilevel"/>
    <w:tmpl w:val="F3A0F6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7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4D58783D"/>
    <w:multiLevelType w:val="multilevel"/>
    <w:tmpl w:val="037E3F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E93F50"/>
    <w:multiLevelType w:val="hybridMultilevel"/>
    <w:tmpl w:val="7EC4A2F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406614"/>
    <w:multiLevelType w:val="multilevel"/>
    <w:tmpl w:val="DD8E49BE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C71F31"/>
    <w:multiLevelType w:val="hybridMultilevel"/>
    <w:tmpl w:val="BA6AE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E7C6A51"/>
    <w:multiLevelType w:val="singleLevel"/>
    <w:tmpl w:val="C6261B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6F722792"/>
    <w:multiLevelType w:val="hybridMultilevel"/>
    <w:tmpl w:val="C8725F46"/>
    <w:lvl w:ilvl="0" w:tplc="921E0F34">
      <w:start w:val="2"/>
      <w:numFmt w:val="bullet"/>
      <w:lvlText w:val="-"/>
      <w:lvlJc w:val="left"/>
      <w:pPr>
        <w:ind w:left="72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1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4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3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9336984"/>
    <w:multiLevelType w:val="hybridMultilevel"/>
    <w:tmpl w:val="50F8B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152167">
    <w:abstractNumId w:val="39"/>
  </w:num>
  <w:num w:numId="2" w16cid:durableId="1113086742">
    <w:abstractNumId w:val="0"/>
  </w:num>
  <w:num w:numId="3" w16cid:durableId="732503122">
    <w:abstractNumId w:val="1"/>
  </w:num>
  <w:num w:numId="4" w16cid:durableId="931426149">
    <w:abstractNumId w:val="2"/>
  </w:num>
  <w:num w:numId="5" w16cid:durableId="521864540">
    <w:abstractNumId w:val="3"/>
  </w:num>
  <w:num w:numId="6" w16cid:durableId="1671642018">
    <w:abstractNumId w:val="4"/>
  </w:num>
  <w:num w:numId="7" w16cid:durableId="1875800674">
    <w:abstractNumId w:val="10"/>
  </w:num>
  <w:num w:numId="8" w16cid:durableId="42023418">
    <w:abstractNumId w:val="23"/>
  </w:num>
  <w:num w:numId="9" w16cid:durableId="493305024">
    <w:abstractNumId w:val="28"/>
  </w:num>
  <w:num w:numId="10" w16cid:durableId="659042099">
    <w:abstractNumId w:val="25"/>
  </w:num>
  <w:num w:numId="11" w16cid:durableId="1391463760">
    <w:abstractNumId w:val="45"/>
  </w:num>
  <w:num w:numId="12" w16cid:durableId="10880917">
    <w:abstractNumId w:val="32"/>
  </w:num>
  <w:num w:numId="13" w16cid:durableId="20204007">
    <w:abstractNumId w:val="13"/>
  </w:num>
  <w:num w:numId="14" w16cid:durableId="1888108110">
    <w:abstractNumId w:val="33"/>
  </w:num>
  <w:num w:numId="15" w16cid:durableId="36009441">
    <w:abstractNumId w:val="42"/>
  </w:num>
  <w:num w:numId="16" w16cid:durableId="1577667965">
    <w:abstractNumId w:val="27"/>
  </w:num>
  <w:num w:numId="17" w16cid:durableId="468085881">
    <w:abstractNumId w:val="9"/>
  </w:num>
  <w:num w:numId="18" w16cid:durableId="1376463349">
    <w:abstractNumId w:val="40"/>
  </w:num>
  <w:num w:numId="19" w16cid:durableId="1656184140">
    <w:abstractNumId w:val="22"/>
  </w:num>
  <w:num w:numId="20" w16cid:durableId="25981968">
    <w:abstractNumId w:val="31"/>
  </w:num>
  <w:num w:numId="21" w16cid:durableId="1526676878">
    <w:abstractNumId w:val="41"/>
  </w:num>
  <w:num w:numId="22" w16cid:durableId="1055130125">
    <w:abstractNumId w:val="26"/>
  </w:num>
  <w:num w:numId="23" w16cid:durableId="1214466119">
    <w:abstractNumId w:val="44"/>
  </w:num>
  <w:num w:numId="24" w16cid:durableId="144400023">
    <w:abstractNumId w:val="19"/>
  </w:num>
  <w:num w:numId="25" w16cid:durableId="196705300">
    <w:abstractNumId w:val="43"/>
  </w:num>
  <w:num w:numId="26" w16cid:durableId="1605770720">
    <w:abstractNumId w:val="12"/>
  </w:num>
  <w:num w:numId="27" w16cid:durableId="1679887485">
    <w:abstractNumId w:val="36"/>
  </w:num>
  <w:num w:numId="28" w16cid:durableId="1511332933">
    <w:abstractNumId w:val="7"/>
  </w:num>
  <w:num w:numId="29" w16cid:durableId="1210653127">
    <w:abstractNumId w:val="6"/>
  </w:num>
  <w:num w:numId="30" w16cid:durableId="269895976">
    <w:abstractNumId w:val="34"/>
  </w:num>
  <w:num w:numId="31" w16cid:durableId="1395548787">
    <w:abstractNumId w:val="16"/>
  </w:num>
  <w:num w:numId="32" w16cid:durableId="244534826">
    <w:abstractNumId w:val="29"/>
  </w:num>
  <w:num w:numId="33" w16cid:durableId="1852645679">
    <w:abstractNumId w:val="21"/>
  </w:num>
  <w:num w:numId="34" w16cid:durableId="804470411">
    <w:abstractNumId w:val="18"/>
  </w:num>
  <w:num w:numId="35" w16cid:durableId="436561697">
    <w:abstractNumId w:val="14"/>
  </w:num>
  <w:num w:numId="36" w16cid:durableId="550503628">
    <w:abstractNumId w:val="30"/>
  </w:num>
  <w:num w:numId="37" w16cid:durableId="759525038">
    <w:abstractNumId w:val="15"/>
  </w:num>
  <w:num w:numId="38" w16cid:durableId="1365985858">
    <w:abstractNumId w:val="38"/>
  </w:num>
  <w:num w:numId="39" w16cid:durableId="1359549021">
    <w:abstractNumId w:val="20"/>
  </w:num>
  <w:num w:numId="40" w16cid:durableId="1821536345">
    <w:abstractNumId w:val="17"/>
  </w:num>
  <w:num w:numId="41" w16cid:durableId="1428699365">
    <w:abstractNumId w:val="8"/>
  </w:num>
  <w:num w:numId="42" w16cid:durableId="857308685">
    <w:abstractNumId w:val="24"/>
  </w:num>
  <w:num w:numId="43" w16cid:durableId="1418483126">
    <w:abstractNumId w:val="5"/>
  </w:num>
  <w:num w:numId="44" w16cid:durableId="1408922337">
    <w:abstractNumId w:val="35"/>
  </w:num>
  <w:num w:numId="45" w16cid:durableId="1931888050">
    <w:abstractNumId w:val="11"/>
  </w:num>
  <w:num w:numId="46" w16cid:durableId="61860616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proofState w:spelling="clean"/>
  <w:defaultTabStop w:val="709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BD"/>
    <w:rsid w:val="000044DF"/>
    <w:rsid w:val="00026EB9"/>
    <w:rsid w:val="00036627"/>
    <w:rsid w:val="000529D2"/>
    <w:rsid w:val="000566A8"/>
    <w:rsid w:val="000619FA"/>
    <w:rsid w:val="00071DA2"/>
    <w:rsid w:val="0007338C"/>
    <w:rsid w:val="00084C2F"/>
    <w:rsid w:val="00090087"/>
    <w:rsid w:val="00095133"/>
    <w:rsid w:val="000B0221"/>
    <w:rsid w:val="000C49E8"/>
    <w:rsid w:val="000C56EF"/>
    <w:rsid w:val="000E1E00"/>
    <w:rsid w:val="0010544B"/>
    <w:rsid w:val="00113B0F"/>
    <w:rsid w:val="00121974"/>
    <w:rsid w:val="001300BD"/>
    <w:rsid w:val="001325B8"/>
    <w:rsid w:val="00146B0E"/>
    <w:rsid w:val="00147750"/>
    <w:rsid w:val="00164E1D"/>
    <w:rsid w:val="0017303D"/>
    <w:rsid w:val="001949F3"/>
    <w:rsid w:val="001C33A6"/>
    <w:rsid w:val="001D0D9D"/>
    <w:rsid w:val="001D77AA"/>
    <w:rsid w:val="001E6246"/>
    <w:rsid w:val="002032D4"/>
    <w:rsid w:val="00217190"/>
    <w:rsid w:val="00230634"/>
    <w:rsid w:val="002402FF"/>
    <w:rsid w:val="002419C8"/>
    <w:rsid w:val="00245F7C"/>
    <w:rsid w:val="00247644"/>
    <w:rsid w:val="00251294"/>
    <w:rsid w:val="002554BE"/>
    <w:rsid w:val="00261E85"/>
    <w:rsid w:val="00262D1D"/>
    <w:rsid w:val="00274603"/>
    <w:rsid w:val="00294680"/>
    <w:rsid w:val="00297ABB"/>
    <w:rsid w:val="002B43ED"/>
    <w:rsid w:val="002C7AE9"/>
    <w:rsid w:val="002D3950"/>
    <w:rsid w:val="002D7188"/>
    <w:rsid w:val="002F23C8"/>
    <w:rsid w:val="002F5387"/>
    <w:rsid w:val="00316B35"/>
    <w:rsid w:val="00321423"/>
    <w:rsid w:val="00321AEF"/>
    <w:rsid w:val="00323532"/>
    <w:rsid w:val="00332970"/>
    <w:rsid w:val="00360BA8"/>
    <w:rsid w:val="003750D0"/>
    <w:rsid w:val="00382A59"/>
    <w:rsid w:val="003B1106"/>
    <w:rsid w:val="003D6343"/>
    <w:rsid w:val="003E231D"/>
    <w:rsid w:val="003E3ECB"/>
    <w:rsid w:val="003F06A9"/>
    <w:rsid w:val="003F0943"/>
    <w:rsid w:val="00407FBD"/>
    <w:rsid w:val="00411536"/>
    <w:rsid w:val="004222E9"/>
    <w:rsid w:val="004307FC"/>
    <w:rsid w:val="00436A7D"/>
    <w:rsid w:val="0044522F"/>
    <w:rsid w:val="00446352"/>
    <w:rsid w:val="00451107"/>
    <w:rsid w:val="00454AD9"/>
    <w:rsid w:val="00460152"/>
    <w:rsid w:val="004633BE"/>
    <w:rsid w:val="004703A7"/>
    <w:rsid w:val="00471ABB"/>
    <w:rsid w:val="00485B8D"/>
    <w:rsid w:val="00496A04"/>
    <w:rsid w:val="004A0E68"/>
    <w:rsid w:val="004A22F2"/>
    <w:rsid w:val="004B226F"/>
    <w:rsid w:val="004C6BE9"/>
    <w:rsid w:val="004E5AD5"/>
    <w:rsid w:val="004F551A"/>
    <w:rsid w:val="0050587E"/>
    <w:rsid w:val="00543856"/>
    <w:rsid w:val="00566520"/>
    <w:rsid w:val="0058037A"/>
    <w:rsid w:val="00590A46"/>
    <w:rsid w:val="005A2A1F"/>
    <w:rsid w:val="005A3759"/>
    <w:rsid w:val="005C1954"/>
    <w:rsid w:val="005D2C0E"/>
    <w:rsid w:val="005D5309"/>
    <w:rsid w:val="005F18CE"/>
    <w:rsid w:val="005F4352"/>
    <w:rsid w:val="005F484A"/>
    <w:rsid w:val="006048E1"/>
    <w:rsid w:val="00634C00"/>
    <w:rsid w:val="006404AF"/>
    <w:rsid w:val="006443F0"/>
    <w:rsid w:val="00650D2A"/>
    <w:rsid w:val="00654A87"/>
    <w:rsid w:val="00676B5F"/>
    <w:rsid w:val="006A2104"/>
    <w:rsid w:val="006A3C9D"/>
    <w:rsid w:val="006B0A43"/>
    <w:rsid w:val="006B3040"/>
    <w:rsid w:val="006C50C4"/>
    <w:rsid w:val="006D4F13"/>
    <w:rsid w:val="006D6B8B"/>
    <w:rsid w:val="006E2E91"/>
    <w:rsid w:val="00702CB4"/>
    <w:rsid w:val="007039CC"/>
    <w:rsid w:val="007415B6"/>
    <w:rsid w:val="00743BDA"/>
    <w:rsid w:val="007511B0"/>
    <w:rsid w:val="007513CB"/>
    <w:rsid w:val="00757B2B"/>
    <w:rsid w:val="00765AED"/>
    <w:rsid w:val="00765CB3"/>
    <w:rsid w:val="007A0415"/>
    <w:rsid w:val="007A0D88"/>
    <w:rsid w:val="007B7751"/>
    <w:rsid w:val="007C505C"/>
    <w:rsid w:val="00800E7E"/>
    <w:rsid w:val="00822C25"/>
    <w:rsid w:val="008654FB"/>
    <w:rsid w:val="00874B7F"/>
    <w:rsid w:val="008965D2"/>
    <w:rsid w:val="008B4758"/>
    <w:rsid w:val="008B6CDB"/>
    <w:rsid w:val="008C7818"/>
    <w:rsid w:val="008D1F88"/>
    <w:rsid w:val="008D2CFC"/>
    <w:rsid w:val="008E1CD9"/>
    <w:rsid w:val="009266D5"/>
    <w:rsid w:val="00950CA3"/>
    <w:rsid w:val="00977204"/>
    <w:rsid w:val="009A7CD2"/>
    <w:rsid w:val="009B3A80"/>
    <w:rsid w:val="009B734D"/>
    <w:rsid w:val="009C1FD4"/>
    <w:rsid w:val="009D5091"/>
    <w:rsid w:val="009D5945"/>
    <w:rsid w:val="009E719B"/>
    <w:rsid w:val="009F2537"/>
    <w:rsid w:val="00A236D3"/>
    <w:rsid w:val="00A33129"/>
    <w:rsid w:val="00A5099B"/>
    <w:rsid w:val="00A72C56"/>
    <w:rsid w:val="00A800BC"/>
    <w:rsid w:val="00AA6F84"/>
    <w:rsid w:val="00AB6627"/>
    <w:rsid w:val="00AD5850"/>
    <w:rsid w:val="00AE0660"/>
    <w:rsid w:val="00AE57CC"/>
    <w:rsid w:val="00AF26C7"/>
    <w:rsid w:val="00B11495"/>
    <w:rsid w:val="00B13E95"/>
    <w:rsid w:val="00B5601D"/>
    <w:rsid w:val="00BB2560"/>
    <w:rsid w:val="00BB527B"/>
    <w:rsid w:val="00BE015C"/>
    <w:rsid w:val="00BF21C2"/>
    <w:rsid w:val="00C00E44"/>
    <w:rsid w:val="00C027B0"/>
    <w:rsid w:val="00C03E87"/>
    <w:rsid w:val="00C05078"/>
    <w:rsid w:val="00C123A8"/>
    <w:rsid w:val="00C225A7"/>
    <w:rsid w:val="00C426C5"/>
    <w:rsid w:val="00C45750"/>
    <w:rsid w:val="00C46055"/>
    <w:rsid w:val="00C479C6"/>
    <w:rsid w:val="00C568A6"/>
    <w:rsid w:val="00C70FE9"/>
    <w:rsid w:val="00C86727"/>
    <w:rsid w:val="00C876E1"/>
    <w:rsid w:val="00CB5D57"/>
    <w:rsid w:val="00CC7970"/>
    <w:rsid w:val="00CE7CD8"/>
    <w:rsid w:val="00CF6398"/>
    <w:rsid w:val="00D00105"/>
    <w:rsid w:val="00D210C5"/>
    <w:rsid w:val="00D21869"/>
    <w:rsid w:val="00D32119"/>
    <w:rsid w:val="00D560C6"/>
    <w:rsid w:val="00D57883"/>
    <w:rsid w:val="00D87C52"/>
    <w:rsid w:val="00D930E1"/>
    <w:rsid w:val="00DB4E57"/>
    <w:rsid w:val="00DC7D46"/>
    <w:rsid w:val="00DD342C"/>
    <w:rsid w:val="00DD34AD"/>
    <w:rsid w:val="00DE230E"/>
    <w:rsid w:val="00DE6D65"/>
    <w:rsid w:val="00DE77AB"/>
    <w:rsid w:val="00E0665B"/>
    <w:rsid w:val="00E41D02"/>
    <w:rsid w:val="00E43C55"/>
    <w:rsid w:val="00E45C11"/>
    <w:rsid w:val="00E505F9"/>
    <w:rsid w:val="00E61DC3"/>
    <w:rsid w:val="00E647BE"/>
    <w:rsid w:val="00E66F24"/>
    <w:rsid w:val="00E71629"/>
    <w:rsid w:val="00E80851"/>
    <w:rsid w:val="00E955AF"/>
    <w:rsid w:val="00EC0AE6"/>
    <w:rsid w:val="00EF1420"/>
    <w:rsid w:val="00F20B2E"/>
    <w:rsid w:val="00F21A3E"/>
    <w:rsid w:val="00F47993"/>
    <w:rsid w:val="00F65F91"/>
    <w:rsid w:val="00F93079"/>
    <w:rsid w:val="00FA3402"/>
    <w:rsid w:val="00FA3D2E"/>
    <w:rsid w:val="00FA56CE"/>
    <w:rsid w:val="00FB4DBB"/>
    <w:rsid w:val="00FB61D9"/>
    <w:rsid w:val="00FE1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90C38B"/>
  <w15:docId w15:val="{EB69099C-C99A-437B-BF60-023F1A8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03A7"/>
    <w:rPr>
      <w:rFonts w:ascii="MS Sans Serif" w:hAnsi="MS Sans Serif" w:cs="MS Sans Serif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E1EDE"/>
    <w:pPr>
      <w:keepNext/>
      <w:jc w:val="center"/>
      <w:outlineLvl w:val="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07FB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FE1E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FE1EDE"/>
    <w:rPr>
      <w:rFonts w:ascii="Tahoma" w:hAnsi="Tahoma" w:cs="Tahoma"/>
      <w:sz w:val="16"/>
      <w:szCs w:val="16"/>
      <w:lang w:val="en-US" w:eastAsia="it-IT"/>
    </w:rPr>
  </w:style>
  <w:style w:type="character" w:styleId="Collegamentoipertestuale">
    <w:name w:val="Hyperlink"/>
    <w:uiPriority w:val="99"/>
    <w:rsid w:val="00FE1EDE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character" w:styleId="Collegamentovisitato">
    <w:name w:val="FollowedHyperlink"/>
    <w:uiPriority w:val="99"/>
    <w:rsid w:val="00FE1EDE"/>
    <w:rPr>
      <w:rFonts w:ascii="Times New Roman" w:hAnsi="Times New Roman" w:cs="Times New Roman"/>
      <w:color w:val="800080"/>
      <w:u w:val="single"/>
    </w:rPr>
  </w:style>
  <w:style w:type="paragraph" w:styleId="Titolo">
    <w:name w:val="Title"/>
    <w:basedOn w:val="Normale"/>
    <w:next w:val="Sottotitolo"/>
    <w:link w:val="TitoloCarattere"/>
    <w:qFormat/>
    <w:rsid w:val="00026EB9"/>
    <w:pPr>
      <w:widowControl w:val="0"/>
      <w:suppressAutoHyphens/>
      <w:jc w:val="center"/>
    </w:pPr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character" w:customStyle="1" w:styleId="TitoloCarattere">
    <w:name w:val="Titolo Carattere"/>
    <w:basedOn w:val="Carpredefinitoparagrafo"/>
    <w:link w:val="Titolo"/>
    <w:rsid w:val="00026EB9"/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paragraph" w:styleId="Sottotitolo">
    <w:name w:val="Subtitle"/>
    <w:basedOn w:val="Normale"/>
    <w:next w:val="Corpotesto"/>
    <w:link w:val="SottotitoloCarattere"/>
    <w:qFormat/>
    <w:rsid w:val="00026EB9"/>
    <w:pPr>
      <w:widowControl w:val="0"/>
      <w:suppressAutoHyphens/>
      <w:spacing w:after="60"/>
      <w:jc w:val="center"/>
    </w:pPr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026EB9"/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rsid w:val="00026EB9"/>
    <w:pPr>
      <w:widowControl w:val="0"/>
      <w:suppressAutoHyphens/>
      <w:ind w:left="708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6EB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6EB9"/>
    <w:rPr>
      <w:rFonts w:ascii="MS Sans Serif" w:hAnsi="MS Sans Serif" w:cs="MS Sans Serif"/>
      <w:lang w:val="en-US"/>
    </w:rPr>
  </w:style>
  <w:style w:type="paragraph" w:customStyle="1" w:styleId="Default">
    <w:name w:val="Default"/>
    <w:rsid w:val="000529D2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qFormat/>
    <w:rsid w:val="000529D2"/>
    <w:pPr>
      <w:widowControl w:val="0"/>
      <w:suppressAutoHyphens/>
      <w:ind w:left="708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0529D2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F93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36A7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6352"/>
    <w:rPr>
      <w:color w:val="605E5C"/>
      <w:shd w:val="clear" w:color="auto" w:fill="E1DFDD"/>
    </w:rPr>
  </w:style>
  <w:style w:type="paragraph" w:customStyle="1" w:styleId="Comma">
    <w:name w:val="Comma"/>
    <w:basedOn w:val="Paragrafoelenco"/>
    <w:link w:val="CommaCarattere"/>
    <w:qFormat/>
    <w:rsid w:val="00147750"/>
    <w:pPr>
      <w:widowControl/>
      <w:numPr>
        <w:numId w:val="19"/>
      </w:numPr>
      <w:suppressAutoHyphens w:val="0"/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47750"/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CommaCarattere">
    <w:name w:val="Comma Carattere"/>
    <w:basedOn w:val="ParagrafoelencoCarattere"/>
    <w:link w:val="Comma"/>
    <w:rsid w:val="00147750"/>
    <w:rPr>
      <w:rFonts w:asciiTheme="minorHAnsi" w:eastAsiaTheme="minorHAnsi" w:hAnsiTheme="minorHAnsi" w:cstheme="minorBidi"/>
      <w:kern w:val="1"/>
      <w:sz w:val="22"/>
      <w:szCs w:val="22"/>
      <w:lang w:eastAsia="en-US" w:bidi="hi-IN"/>
    </w:rPr>
  </w:style>
  <w:style w:type="character" w:customStyle="1" w:styleId="ui-provider">
    <w:name w:val="ui-provider"/>
    <w:basedOn w:val="Carpredefinitoparagrafo"/>
    <w:rsid w:val="00147750"/>
  </w:style>
  <w:style w:type="table" w:customStyle="1" w:styleId="TableNormal">
    <w:name w:val="Table Normal"/>
    <w:uiPriority w:val="2"/>
    <w:semiHidden/>
    <w:unhideWhenUsed/>
    <w:qFormat/>
    <w:rsid w:val="00C426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63D4-C781-4FE0-ABDD-1A8B403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dell'Istruzione, dell'Università e della Ricerca - Ufficio Scolastico Regionale per il Lazio</vt:lpstr>
    </vt:vector>
  </TitlesOfParts>
  <Company>Dir. Did. I° Circolo Aprilia</Company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dell'Istruzione, dell'Università e della Ricerca - Ufficio Scolastico Regionale per il Lazio</dc:title>
  <dc:creator>Istituto Compresivo Gramasci - Aprilia - Lt</dc:creator>
  <cp:lastModifiedBy>Floriana Vinci</cp:lastModifiedBy>
  <cp:revision>77</cp:revision>
  <cp:lastPrinted>2023-05-14T16:55:00Z</cp:lastPrinted>
  <dcterms:created xsi:type="dcterms:W3CDTF">2022-12-23T12:05:00Z</dcterms:created>
  <dcterms:modified xsi:type="dcterms:W3CDTF">2024-12-14T17:59:00Z</dcterms:modified>
</cp:coreProperties>
</file>